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2FAA11EC" w14:textId="2A7E49C0" w:rsidR="006A48AF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49E01B5F" w14:textId="77777777" w:rsidR="006A48AF" w:rsidRPr="00931F4D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roboty budowlane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 xml:space="preserve">dostawy lub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77777777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3A295CEF" w:rsidR="006A48AF" w:rsidRDefault="003301BC" w:rsidP="0056078E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3301BC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dokumentacji projektowej na zadanie pn.: Rozbudowa skrzyżowania drogi powiatowej Nr 1 161R klasy "G" – główna  z drogą powiatową Nr 1 142R klasy "L" – lokalna w m. Chorzelów wraz z uzyskaniem decyzji </w:t>
      </w:r>
      <w:proofErr w:type="spellStart"/>
      <w:r w:rsidRPr="003301BC">
        <w:rPr>
          <w:rFonts w:ascii="Arial" w:hAnsi="Arial" w:cs="Arial"/>
          <w:b/>
          <w:bCs/>
          <w:sz w:val="22"/>
          <w:szCs w:val="22"/>
          <w:lang w:val="pl-PL" w:eastAsia="pl-PL"/>
        </w:rPr>
        <w:t>ZRiD</w:t>
      </w:r>
      <w:proofErr w:type="spellEnd"/>
      <w:r w:rsidR="006A48A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11"/>
        <w:gridCol w:w="2878"/>
        <w:gridCol w:w="2876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56078E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56078E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56078E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56078E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32CF0374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. Proszę wypełnić tylko pkt. 3</w:t>
      </w:r>
      <w:r w:rsidR="0056078E">
        <w:rPr>
          <w:rFonts w:ascii="Arial" w:eastAsiaTheme="minorHAnsi" w:hAnsi="Arial" w:cs="Arial"/>
          <w:b/>
          <w:i/>
          <w:sz w:val="22"/>
          <w:szCs w:val="22"/>
          <w:lang w:val="pl-PL"/>
        </w:rPr>
        <w:t>, 4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5D78E" w14:textId="77777777" w:rsidR="00824F4A" w:rsidRDefault="00824F4A" w:rsidP="00AC1A4B">
      <w:r>
        <w:separator/>
      </w:r>
    </w:p>
  </w:endnote>
  <w:endnote w:type="continuationSeparator" w:id="0">
    <w:p w14:paraId="0D6B74B6" w14:textId="77777777" w:rsidR="00824F4A" w:rsidRDefault="00824F4A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666DC" w14:textId="77777777" w:rsidR="00824F4A" w:rsidRDefault="00824F4A" w:rsidP="00AC1A4B">
      <w:r>
        <w:separator/>
      </w:r>
    </w:p>
  </w:footnote>
  <w:footnote w:type="continuationSeparator" w:id="0">
    <w:p w14:paraId="114E31AB" w14:textId="77777777" w:rsidR="00824F4A" w:rsidRDefault="00824F4A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3248ABA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56078E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425D3856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3301BC">
      <w:rPr>
        <w:rFonts w:ascii="Calibri" w:hAnsi="Calibri"/>
        <w:b/>
        <w:bCs/>
        <w:color w:val="4F81BD"/>
        <w:sz w:val="18"/>
        <w:szCs w:val="18"/>
        <w:lang w:val="pl-PL" w:eastAsia="ar-SA"/>
      </w:rPr>
      <w:t>43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2021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7D63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01BC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078E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24F4A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9D14C-EC66-4660-80E3-A24A4A95E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12</cp:revision>
  <cp:lastPrinted>2021-01-22T11:33:00Z</cp:lastPrinted>
  <dcterms:created xsi:type="dcterms:W3CDTF">2021-02-17T13:20:00Z</dcterms:created>
  <dcterms:modified xsi:type="dcterms:W3CDTF">2021-09-08T12:11:00Z</dcterms:modified>
</cp:coreProperties>
</file>